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2B043C5E"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BE30EB">
        <w:rPr>
          <w:rFonts w:ascii="Times New Roman" w:hAnsi="Times New Roman"/>
          <w:b/>
          <w:bCs/>
          <w:sz w:val="24"/>
          <w:szCs w:val="24"/>
        </w:rPr>
        <w:t>4</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386A499B"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8172C7" w:rsidRPr="008172C7">
        <w:rPr>
          <w:rFonts w:ascii="Times New Roman" w:hAnsi="Times New Roman"/>
          <w:bCs/>
          <w:iCs/>
          <w:sz w:val="24"/>
          <w:szCs w:val="24"/>
        </w:rPr>
        <w:t>Fundusze europejskie dla edukacji i kadr w Łódzkiem w ramach Programu Regionalnego Fundusze Europejskie dla Łódzkiego 2021-2027, nr umowy FELD.08.08-IZ.00-0057/24-00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7BB95346" w:rsidR="00B368BB" w:rsidRPr="004E5374" w:rsidRDefault="00B368BB" w:rsidP="004E5374">
      <w:pPr>
        <w:pStyle w:val="Akapitzlist"/>
        <w:keepNext/>
        <w:keepLines/>
        <w:numPr>
          <w:ilvl w:val="0"/>
          <w:numId w:val="4"/>
        </w:numPr>
        <w:spacing w:after="0" w:line="360" w:lineRule="auto"/>
        <w:jc w:val="both"/>
        <w:rPr>
          <w:rFonts w:ascii="Times New Roman" w:eastAsia="Arial" w:hAnsi="Times New Roman"/>
          <w:b/>
          <w:bCs/>
          <w:color w:val="000000"/>
          <w:sz w:val="24"/>
          <w:szCs w:val="24"/>
          <w:lang w:eastAsia="ar-SA"/>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4E5374" w:rsidRPr="004E5374">
        <w:rPr>
          <w:rFonts w:ascii="Times New Roman" w:eastAsia="Arial" w:hAnsi="Times New Roman"/>
          <w:b/>
          <w:bCs/>
          <w:color w:val="000000"/>
          <w:sz w:val="24"/>
          <w:szCs w:val="24"/>
          <w:lang w:eastAsia="ar-SA"/>
        </w:rPr>
        <w:t>dostawę i montaż mebli na potrzeby pracowni technika organizacji turystyki, w ramach projektu pn.: „Podróże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r w:rsidR="004E5374">
        <w:rPr>
          <w:rFonts w:ascii="Times New Roman" w:eastAsia="Arial" w:hAnsi="Times New Roman"/>
          <w:b/>
          <w:bCs/>
          <w:color w:val="000000"/>
          <w:sz w:val="24"/>
          <w:szCs w:val="24"/>
          <w:lang w:eastAsia="ar-SA"/>
        </w:rPr>
        <w:t xml:space="preserve"> </w:t>
      </w:r>
      <w:r w:rsidRPr="004E5374">
        <w:rPr>
          <w:rFonts w:ascii="Times New Roman" w:hAnsi="Times New Roman"/>
          <w:color w:val="000000" w:themeColor="text1"/>
          <w:sz w:val="24"/>
          <w:szCs w:val="24"/>
        </w:rPr>
        <w:t>zwanego dalej "przedmiotem Umowy")</w:t>
      </w:r>
      <w:r w:rsidR="009D1B34" w:rsidRPr="004E5374">
        <w:rPr>
          <w:rFonts w:ascii="Times New Roman" w:hAnsi="Times New Roman"/>
          <w:color w:val="000000" w:themeColor="text1"/>
          <w:sz w:val="24"/>
          <w:szCs w:val="24"/>
        </w:rPr>
        <w:t>.</w:t>
      </w:r>
    </w:p>
    <w:p w14:paraId="760504AA" w14:textId="54F631A8"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C245A4" w:rsidRPr="00C245A4">
        <w:rPr>
          <w:rFonts w:ascii="Times New Roman" w:hAnsi="Times New Roman"/>
          <w:sz w:val="24"/>
          <w:szCs w:val="24"/>
        </w:rPr>
        <w:t>zakup</w:t>
      </w:r>
      <w:r w:rsidR="004E5374">
        <w:rPr>
          <w:rFonts w:ascii="Times New Roman" w:hAnsi="Times New Roman"/>
          <w:sz w:val="24"/>
          <w:szCs w:val="24"/>
        </w:rPr>
        <w:t>,</w:t>
      </w:r>
      <w:r w:rsidR="00C245A4" w:rsidRPr="00C245A4">
        <w:rPr>
          <w:rFonts w:ascii="Times New Roman" w:hAnsi="Times New Roman"/>
          <w:sz w:val="24"/>
          <w:szCs w:val="24"/>
        </w:rPr>
        <w:t xml:space="preserve"> </w:t>
      </w:r>
      <w:r w:rsidR="004E5374" w:rsidRPr="004E5374">
        <w:rPr>
          <w:rFonts w:ascii="Times New Roman" w:hAnsi="Times New Roman"/>
          <w:sz w:val="24"/>
          <w:szCs w:val="24"/>
        </w:rPr>
        <w:t>dostaw</w:t>
      </w:r>
      <w:r w:rsidR="004E5374">
        <w:rPr>
          <w:rFonts w:ascii="Times New Roman" w:hAnsi="Times New Roman"/>
          <w:sz w:val="24"/>
          <w:szCs w:val="24"/>
        </w:rPr>
        <w:t>a</w:t>
      </w:r>
      <w:r w:rsidR="004E5374" w:rsidRPr="004E5374">
        <w:rPr>
          <w:rFonts w:ascii="Times New Roman" w:hAnsi="Times New Roman"/>
          <w:sz w:val="24"/>
          <w:szCs w:val="24"/>
        </w:rPr>
        <w:t xml:space="preserve"> i montaż mebli </w:t>
      </w:r>
      <w:r w:rsidR="008172C7" w:rsidRPr="008172C7">
        <w:rPr>
          <w:rFonts w:ascii="Times New Roman" w:hAnsi="Times New Roman"/>
          <w:sz w:val="24"/>
          <w:szCs w:val="24"/>
        </w:rPr>
        <w:t>na potrzeby pracowni technika organizacji turystyki, w ramach projektu pn.: „Podróże które zmieniają życie” - program wsparcia kierunku technik organizacji turystyki w Zespole Szkół nr 2 im. J. Długosza w Wieluniu</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4E5374" w:rsidRPr="00C245A4" w14:paraId="254970B7" w14:textId="74B958EA" w:rsidTr="00F63BF2">
        <w:trPr>
          <w:trHeight w:val="480"/>
          <w:jc w:val="center"/>
        </w:trPr>
        <w:tc>
          <w:tcPr>
            <w:tcW w:w="707" w:type="dxa"/>
            <w:tcBorders>
              <w:top w:val="single" w:sz="4" w:space="0" w:color="auto"/>
            </w:tcBorders>
            <w:vAlign w:val="center"/>
          </w:tcPr>
          <w:p w14:paraId="7684C015" w14:textId="3ABA2306" w:rsidR="004E5374" w:rsidRPr="00774A6A" w:rsidRDefault="004E5374" w:rsidP="004E5374">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auto"/>
              <w:left w:val="single" w:sz="4" w:space="0" w:color="auto"/>
              <w:bottom w:val="single" w:sz="4" w:space="0" w:color="auto"/>
              <w:right w:val="single" w:sz="4" w:space="0" w:color="auto"/>
            </w:tcBorders>
            <w:vAlign w:val="center"/>
          </w:tcPr>
          <w:p w14:paraId="5DC9E455" w14:textId="0AF61F15" w:rsidR="004E5374" w:rsidRPr="00093FE8" w:rsidRDefault="004E5374" w:rsidP="004E5374">
            <w:pPr>
              <w:spacing w:after="5" w:line="267" w:lineRule="auto"/>
              <w:ind w:left="22" w:right="25"/>
              <w:rPr>
                <w:strike/>
                <w:sz w:val="20"/>
                <w:szCs w:val="20"/>
                <w:lang w:eastAsia="pl-PL"/>
              </w:rPr>
            </w:pPr>
            <w:r>
              <w:rPr>
                <w:rFonts w:ascii="Calibri" w:hAnsi="Calibri" w:cs="Calibri"/>
                <w:color w:val="000000"/>
              </w:rPr>
              <w:t>stolik komputerowy</w:t>
            </w:r>
          </w:p>
        </w:tc>
        <w:tc>
          <w:tcPr>
            <w:tcW w:w="2192" w:type="dxa"/>
            <w:tcBorders>
              <w:top w:val="single" w:sz="4" w:space="0" w:color="auto"/>
              <w:left w:val="single" w:sz="4" w:space="0" w:color="auto"/>
              <w:bottom w:val="single" w:sz="4" w:space="0" w:color="auto"/>
              <w:right w:val="single" w:sz="4" w:space="0" w:color="auto"/>
            </w:tcBorders>
            <w:vAlign w:val="center"/>
          </w:tcPr>
          <w:p w14:paraId="05950E16" w14:textId="21F3EA03" w:rsidR="004E5374" w:rsidRPr="00093FE8" w:rsidRDefault="004E5374" w:rsidP="004E5374">
            <w:pPr>
              <w:spacing w:after="5" w:line="267" w:lineRule="auto"/>
              <w:ind w:left="22" w:right="25"/>
              <w:rPr>
                <w:rFonts w:cs="Calibri"/>
                <w:strike/>
                <w:lang w:eastAsia="pl-PL"/>
              </w:rPr>
            </w:pPr>
            <w:r>
              <w:rPr>
                <w:rFonts w:ascii="Calibri" w:hAnsi="Calibri" w:cs="Calibri"/>
                <w:color w:val="000000"/>
              </w:rPr>
              <w:t xml:space="preserve">24 </w:t>
            </w:r>
            <w:proofErr w:type="spellStart"/>
            <w:r>
              <w:rPr>
                <w:rFonts w:ascii="Calibri" w:hAnsi="Calibri" w:cs="Calibri"/>
                <w:color w:val="000000"/>
              </w:rPr>
              <w:t>szt</w:t>
            </w:r>
            <w:proofErr w:type="spellEnd"/>
          </w:p>
        </w:tc>
      </w:tr>
      <w:tr w:rsidR="004E5374" w:rsidRPr="00C245A4" w14:paraId="097D216B" w14:textId="424A05E2" w:rsidTr="00F63BF2">
        <w:trPr>
          <w:trHeight w:val="480"/>
          <w:jc w:val="center"/>
        </w:trPr>
        <w:tc>
          <w:tcPr>
            <w:tcW w:w="707" w:type="dxa"/>
            <w:tcBorders>
              <w:top w:val="single" w:sz="4" w:space="0" w:color="auto"/>
            </w:tcBorders>
            <w:vAlign w:val="center"/>
          </w:tcPr>
          <w:p w14:paraId="0D75DC2C" w14:textId="30D00127" w:rsidR="004E5374" w:rsidRPr="00C245A4" w:rsidRDefault="004E5374" w:rsidP="004E5374">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7D8C4698" w14:textId="1F130E78" w:rsidR="004E5374" w:rsidRPr="00C245A4" w:rsidRDefault="004E5374" w:rsidP="004E5374">
            <w:pPr>
              <w:spacing w:after="5" w:line="267" w:lineRule="auto"/>
              <w:ind w:left="22" w:right="25"/>
              <w:rPr>
                <w:sz w:val="20"/>
                <w:szCs w:val="20"/>
                <w:lang w:eastAsia="pl-PL"/>
              </w:rPr>
            </w:pPr>
            <w:r>
              <w:rPr>
                <w:rFonts w:ascii="Calibri" w:hAnsi="Calibri" w:cs="Calibri"/>
                <w:color w:val="000000"/>
              </w:rPr>
              <w:t>krzesło obrotowe na kółkach</w:t>
            </w:r>
          </w:p>
        </w:tc>
        <w:tc>
          <w:tcPr>
            <w:tcW w:w="2192" w:type="dxa"/>
            <w:tcBorders>
              <w:top w:val="nil"/>
              <w:left w:val="single" w:sz="4" w:space="0" w:color="auto"/>
              <w:bottom w:val="single" w:sz="4" w:space="0" w:color="auto"/>
              <w:right w:val="single" w:sz="4" w:space="0" w:color="auto"/>
            </w:tcBorders>
            <w:vAlign w:val="center"/>
          </w:tcPr>
          <w:p w14:paraId="2CD0892B" w14:textId="25654C15" w:rsidR="004E5374" w:rsidRPr="00C245A4" w:rsidRDefault="004E5374" w:rsidP="004E5374">
            <w:pPr>
              <w:spacing w:after="5" w:line="267" w:lineRule="auto"/>
              <w:ind w:left="22" w:right="25"/>
              <w:rPr>
                <w:rFonts w:cs="Calibri"/>
                <w:color w:val="000000"/>
                <w:lang w:eastAsia="pl-PL"/>
              </w:rPr>
            </w:pPr>
            <w:r>
              <w:rPr>
                <w:rFonts w:ascii="Calibri" w:hAnsi="Calibri" w:cs="Calibri"/>
                <w:color w:val="000000"/>
              </w:rPr>
              <w:t xml:space="preserve">24 </w:t>
            </w:r>
            <w:proofErr w:type="spellStart"/>
            <w:r>
              <w:rPr>
                <w:rFonts w:ascii="Calibri" w:hAnsi="Calibri" w:cs="Calibri"/>
                <w:color w:val="000000"/>
              </w:rPr>
              <w:t>szt</w:t>
            </w:r>
            <w:proofErr w:type="spellEnd"/>
          </w:p>
        </w:tc>
      </w:tr>
      <w:tr w:rsidR="004E5374" w:rsidRPr="00C245A4" w14:paraId="7EC80091" w14:textId="572AF6D5" w:rsidTr="00F63BF2">
        <w:trPr>
          <w:trHeight w:val="480"/>
          <w:jc w:val="center"/>
        </w:trPr>
        <w:tc>
          <w:tcPr>
            <w:tcW w:w="707" w:type="dxa"/>
            <w:tcBorders>
              <w:top w:val="single" w:sz="4" w:space="0" w:color="auto"/>
            </w:tcBorders>
            <w:vAlign w:val="center"/>
          </w:tcPr>
          <w:p w14:paraId="2077C470" w14:textId="49D8D42E" w:rsidR="004E5374" w:rsidRPr="00C245A4" w:rsidRDefault="004E5374" w:rsidP="004E5374">
            <w:pPr>
              <w:spacing w:after="5" w:line="267" w:lineRule="auto"/>
              <w:ind w:left="22" w:right="25"/>
              <w:rPr>
                <w:color w:val="000000"/>
                <w:lang w:eastAsia="pl-PL"/>
              </w:rPr>
            </w:pPr>
            <w:r>
              <w:rPr>
                <w:color w:val="000000"/>
                <w:lang w:eastAsia="pl-PL"/>
              </w:rPr>
              <w:lastRenderedPageBreak/>
              <w:t>3</w:t>
            </w:r>
            <w:r w:rsidRPr="00C245A4">
              <w:rPr>
                <w:color w:val="000000"/>
                <w:lang w:eastAsia="pl-PL"/>
              </w:rPr>
              <w:t>.</w:t>
            </w:r>
          </w:p>
        </w:tc>
        <w:tc>
          <w:tcPr>
            <w:tcW w:w="2192" w:type="dxa"/>
            <w:tcBorders>
              <w:top w:val="nil"/>
              <w:left w:val="single" w:sz="4" w:space="0" w:color="auto"/>
              <w:bottom w:val="single" w:sz="4" w:space="0" w:color="auto"/>
              <w:right w:val="single" w:sz="4" w:space="0" w:color="auto"/>
            </w:tcBorders>
            <w:vAlign w:val="center"/>
          </w:tcPr>
          <w:p w14:paraId="2DB7C9DD" w14:textId="391EE105" w:rsidR="004E5374" w:rsidRPr="00C245A4" w:rsidRDefault="004E5374" w:rsidP="004E5374">
            <w:pPr>
              <w:spacing w:after="5" w:line="267" w:lineRule="auto"/>
              <w:ind w:left="22" w:right="25"/>
              <w:rPr>
                <w:sz w:val="20"/>
                <w:szCs w:val="20"/>
                <w:lang w:eastAsia="pl-PL"/>
              </w:rPr>
            </w:pPr>
            <w:r>
              <w:rPr>
                <w:rFonts w:ascii="Calibri" w:hAnsi="Calibri" w:cs="Calibri"/>
                <w:color w:val="000000"/>
              </w:rPr>
              <w:t>krzesło obrotowe dla nauczyciela</w:t>
            </w:r>
          </w:p>
        </w:tc>
        <w:tc>
          <w:tcPr>
            <w:tcW w:w="2192" w:type="dxa"/>
            <w:tcBorders>
              <w:top w:val="nil"/>
              <w:left w:val="single" w:sz="4" w:space="0" w:color="auto"/>
              <w:bottom w:val="single" w:sz="4" w:space="0" w:color="auto"/>
              <w:right w:val="single" w:sz="4" w:space="0" w:color="auto"/>
            </w:tcBorders>
            <w:vAlign w:val="center"/>
          </w:tcPr>
          <w:p w14:paraId="264C3CC5" w14:textId="3A24970C" w:rsidR="004E5374" w:rsidRPr="00C245A4" w:rsidRDefault="004E5374" w:rsidP="004E5374">
            <w:pPr>
              <w:spacing w:after="5" w:line="267" w:lineRule="auto"/>
              <w:ind w:left="22" w:right="25"/>
              <w:rPr>
                <w:rFonts w:cs="Calibri"/>
                <w:color w:val="000000"/>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r w:rsidR="004E5374" w:rsidRPr="00C245A4" w14:paraId="46EC968D" w14:textId="55C420EA" w:rsidTr="00F63BF2">
        <w:trPr>
          <w:trHeight w:val="480"/>
          <w:jc w:val="center"/>
        </w:trPr>
        <w:tc>
          <w:tcPr>
            <w:tcW w:w="707" w:type="dxa"/>
            <w:tcBorders>
              <w:top w:val="single" w:sz="4" w:space="0" w:color="auto"/>
            </w:tcBorders>
            <w:vAlign w:val="center"/>
          </w:tcPr>
          <w:p w14:paraId="59CAC059" w14:textId="6BA8814A" w:rsidR="004E5374" w:rsidRPr="00093FE8" w:rsidRDefault="004E5374" w:rsidP="004E5374">
            <w:pPr>
              <w:spacing w:after="5" w:line="267" w:lineRule="auto"/>
              <w:ind w:left="22" w:right="25"/>
              <w:rPr>
                <w:lang w:eastAsia="pl-PL"/>
              </w:rPr>
            </w:pPr>
            <w:r w:rsidRPr="00093FE8">
              <w:rPr>
                <w:rFonts w:ascii="Times New Roman" w:eastAsia="Times New Roman" w:hAnsi="Times New Roman" w:cs="Times New Roman"/>
              </w:rPr>
              <w:t>4.</w:t>
            </w:r>
          </w:p>
        </w:tc>
        <w:tc>
          <w:tcPr>
            <w:tcW w:w="2192" w:type="dxa"/>
            <w:tcBorders>
              <w:top w:val="nil"/>
              <w:left w:val="single" w:sz="4" w:space="0" w:color="auto"/>
              <w:bottom w:val="single" w:sz="4" w:space="0" w:color="auto"/>
              <w:right w:val="single" w:sz="4" w:space="0" w:color="auto"/>
            </w:tcBorders>
            <w:vAlign w:val="center"/>
          </w:tcPr>
          <w:p w14:paraId="5241F1F8" w14:textId="70AB44F8" w:rsidR="004E5374" w:rsidRPr="00093FE8" w:rsidRDefault="004E5374" w:rsidP="004E5374">
            <w:pPr>
              <w:spacing w:after="5" w:line="267" w:lineRule="auto"/>
              <w:ind w:left="22" w:right="25"/>
              <w:rPr>
                <w:sz w:val="20"/>
                <w:szCs w:val="20"/>
                <w:lang w:eastAsia="pl-PL"/>
              </w:rPr>
            </w:pPr>
            <w:r>
              <w:rPr>
                <w:rFonts w:ascii="Calibri" w:hAnsi="Calibri" w:cs="Calibri"/>
                <w:color w:val="000000"/>
              </w:rPr>
              <w:t>zestaw mebli do pomocy naukowych</w:t>
            </w:r>
          </w:p>
        </w:tc>
        <w:tc>
          <w:tcPr>
            <w:tcW w:w="2192" w:type="dxa"/>
            <w:tcBorders>
              <w:top w:val="nil"/>
              <w:left w:val="single" w:sz="4" w:space="0" w:color="auto"/>
              <w:bottom w:val="single" w:sz="4" w:space="0" w:color="auto"/>
              <w:right w:val="single" w:sz="4" w:space="0" w:color="auto"/>
            </w:tcBorders>
            <w:vAlign w:val="center"/>
          </w:tcPr>
          <w:p w14:paraId="602F988F" w14:textId="28C383E6" w:rsidR="004E5374" w:rsidRPr="00093FE8" w:rsidRDefault="004E5374" w:rsidP="004E5374">
            <w:pPr>
              <w:spacing w:after="5" w:line="267" w:lineRule="auto"/>
              <w:ind w:left="22" w:right="25"/>
              <w:rPr>
                <w:rFonts w:cs="Calibri"/>
                <w:lang w:eastAsia="pl-PL"/>
              </w:rPr>
            </w:pPr>
            <w:r>
              <w:rPr>
                <w:rFonts w:ascii="Calibri" w:hAnsi="Calibri" w:cs="Calibri"/>
                <w:color w:val="000000"/>
              </w:rPr>
              <w:t xml:space="preserve">1 </w:t>
            </w:r>
            <w:proofErr w:type="spellStart"/>
            <w:r>
              <w:rPr>
                <w:rFonts w:ascii="Calibri" w:hAnsi="Calibri" w:cs="Calibri"/>
                <w:color w:val="000000"/>
              </w:rPr>
              <w:t>kpl</w:t>
            </w:r>
            <w:proofErr w:type="spellEnd"/>
            <w:r>
              <w:rPr>
                <w:rFonts w:ascii="Calibri" w:hAnsi="Calibri" w:cs="Calibri"/>
                <w:color w:val="000000"/>
              </w:rPr>
              <w:t>.</w:t>
            </w:r>
          </w:p>
        </w:tc>
      </w:tr>
      <w:tr w:rsidR="004E5374" w:rsidRPr="00C245A4" w14:paraId="2A5F477A" w14:textId="1CFC80D7" w:rsidTr="004E5374">
        <w:trPr>
          <w:trHeight w:val="480"/>
          <w:jc w:val="center"/>
        </w:trPr>
        <w:tc>
          <w:tcPr>
            <w:tcW w:w="707" w:type="dxa"/>
            <w:tcBorders>
              <w:top w:val="single" w:sz="4" w:space="0" w:color="auto"/>
              <w:bottom w:val="single" w:sz="4" w:space="0" w:color="auto"/>
            </w:tcBorders>
            <w:vAlign w:val="center"/>
          </w:tcPr>
          <w:p w14:paraId="7D5888CB" w14:textId="02EE287D" w:rsidR="004E5374" w:rsidRPr="00093FE8" w:rsidRDefault="004E5374" w:rsidP="004E5374">
            <w:pPr>
              <w:spacing w:after="5" w:line="267" w:lineRule="auto"/>
              <w:ind w:left="22" w:right="25"/>
              <w:rPr>
                <w:strike/>
                <w:lang w:eastAsia="pl-PL"/>
              </w:rPr>
            </w:pPr>
            <w:r w:rsidRPr="00093FE8">
              <w:rPr>
                <w:lang w:eastAsia="pl-PL"/>
              </w:rPr>
              <w:t>5.</w:t>
            </w:r>
          </w:p>
        </w:tc>
        <w:tc>
          <w:tcPr>
            <w:tcW w:w="2192" w:type="dxa"/>
            <w:tcBorders>
              <w:top w:val="nil"/>
              <w:left w:val="single" w:sz="4" w:space="0" w:color="auto"/>
              <w:bottom w:val="single" w:sz="4" w:space="0" w:color="auto"/>
              <w:right w:val="single" w:sz="4" w:space="0" w:color="auto"/>
            </w:tcBorders>
            <w:vAlign w:val="center"/>
          </w:tcPr>
          <w:p w14:paraId="4884D153" w14:textId="7581DB39" w:rsidR="004E5374" w:rsidRPr="00093FE8" w:rsidRDefault="004E5374" w:rsidP="004E5374">
            <w:pPr>
              <w:spacing w:after="5" w:line="267" w:lineRule="auto"/>
              <w:ind w:left="22" w:right="25"/>
              <w:rPr>
                <w:strike/>
                <w:sz w:val="20"/>
                <w:szCs w:val="20"/>
                <w:lang w:eastAsia="pl-PL"/>
              </w:rPr>
            </w:pPr>
            <w:r>
              <w:rPr>
                <w:rFonts w:ascii="Calibri" w:hAnsi="Calibri" w:cs="Calibri"/>
                <w:color w:val="000000"/>
              </w:rPr>
              <w:t>biurko dla nauczyciela</w:t>
            </w:r>
          </w:p>
        </w:tc>
        <w:tc>
          <w:tcPr>
            <w:tcW w:w="2192" w:type="dxa"/>
            <w:tcBorders>
              <w:top w:val="nil"/>
              <w:left w:val="single" w:sz="4" w:space="0" w:color="auto"/>
              <w:bottom w:val="single" w:sz="4" w:space="0" w:color="auto"/>
              <w:right w:val="single" w:sz="4" w:space="0" w:color="auto"/>
            </w:tcBorders>
            <w:vAlign w:val="center"/>
          </w:tcPr>
          <w:p w14:paraId="1DE7783F" w14:textId="6FA7CE8A" w:rsidR="004E5374" w:rsidRPr="00093FE8" w:rsidRDefault="004E5374" w:rsidP="004E5374">
            <w:pPr>
              <w:spacing w:after="5" w:line="267" w:lineRule="auto"/>
              <w:ind w:left="22" w:right="25"/>
              <w:rPr>
                <w:rFonts w:cs="Calibri"/>
                <w:strike/>
                <w:lang w:eastAsia="pl-PL"/>
              </w:rPr>
            </w:pPr>
            <w:r>
              <w:rPr>
                <w:rFonts w:ascii="Calibri" w:hAnsi="Calibri" w:cs="Calibri"/>
                <w:color w:val="000000"/>
              </w:rPr>
              <w:t xml:space="preserve">1 </w:t>
            </w:r>
            <w:proofErr w:type="spellStart"/>
            <w:r>
              <w:rPr>
                <w:rFonts w:ascii="Calibri" w:hAnsi="Calibri" w:cs="Calibri"/>
                <w:color w:val="000000"/>
              </w:rPr>
              <w:t>szt</w:t>
            </w:r>
            <w:proofErr w:type="spellEnd"/>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63533CB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97285E">
        <w:rPr>
          <w:rFonts w:ascii="Times New Roman" w:hAnsi="Times New Roman"/>
          <w:sz w:val="24"/>
          <w:szCs w:val="24"/>
        </w:rPr>
        <w:t>oprogramowania</w:t>
      </w:r>
      <w:r w:rsidRPr="00D51E0F">
        <w:rPr>
          <w:rFonts w:ascii="Times New Roman" w:hAnsi="Times New Roman"/>
          <w:sz w:val="24"/>
          <w:szCs w:val="24"/>
        </w:rPr>
        <w:t xml:space="preserve">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2CBDA" w14:textId="77777777" w:rsidR="006A7B85" w:rsidRDefault="006A7B85" w:rsidP="00614E6C">
      <w:pPr>
        <w:spacing w:after="0" w:line="240" w:lineRule="auto"/>
      </w:pPr>
      <w:r>
        <w:separator/>
      </w:r>
    </w:p>
  </w:endnote>
  <w:endnote w:type="continuationSeparator" w:id="0">
    <w:p w14:paraId="0468F07B" w14:textId="77777777" w:rsidR="006A7B85" w:rsidRDefault="006A7B8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2072462A" w:rsidR="003B0ECA" w:rsidRPr="003B0ECA" w:rsidRDefault="008172C7"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8172C7">
          <w:rPr>
            <w:rFonts w:ascii="Tahoma" w:eastAsia="Times New Roman" w:hAnsi="Tahoma"/>
            <w:b/>
            <w:bCs/>
            <w:color w:val="000000" w:themeColor="text1"/>
            <w:sz w:val="18"/>
            <w:szCs w:val="18"/>
            <w:lang w:eastAsia="pl-PL"/>
          </w:rPr>
          <w:t>„Podróże które zmieniają życie” - program wsparcia kierunku technik organizacji turystyki w Zespole Szkół nr 2 im. J. Długosza w Wieluniu, współfinansowanego ze środków Fundusze europejskie dla edukacji i kadr w Łódzkiem w ramach Programu Regionalnego Fundusze Europejskie dla Łódzkiego 2021-2027, nr umowy FELD.08.08-IZ.00-0057/24-00.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61221" w14:textId="77777777" w:rsidR="006A7B85" w:rsidRDefault="006A7B85" w:rsidP="00614E6C">
      <w:pPr>
        <w:spacing w:after="0" w:line="240" w:lineRule="auto"/>
      </w:pPr>
      <w:r>
        <w:separator/>
      </w:r>
    </w:p>
  </w:footnote>
  <w:footnote w:type="continuationSeparator" w:id="0">
    <w:p w14:paraId="28F43EDC" w14:textId="77777777" w:rsidR="006A7B85" w:rsidRDefault="006A7B8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4384"/>
    <w:rsid w:val="00042B21"/>
    <w:rsid w:val="00043650"/>
    <w:rsid w:val="00046611"/>
    <w:rsid w:val="00047EC1"/>
    <w:rsid w:val="00062DA1"/>
    <w:rsid w:val="000810EF"/>
    <w:rsid w:val="00081645"/>
    <w:rsid w:val="00082FCF"/>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95CEC"/>
    <w:rsid w:val="001A6602"/>
    <w:rsid w:val="001C7913"/>
    <w:rsid w:val="001D26FE"/>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D1EE8"/>
    <w:rsid w:val="002E52F7"/>
    <w:rsid w:val="002E77F2"/>
    <w:rsid w:val="0030616D"/>
    <w:rsid w:val="00313818"/>
    <w:rsid w:val="00313E68"/>
    <w:rsid w:val="00315F4E"/>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50CD"/>
    <w:rsid w:val="004329A0"/>
    <w:rsid w:val="00450DCB"/>
    <w:rsid w:val="00453918"/>
    <w:rsid w:val="00453AE7"/>
    <w:rsid w:val="0046167D"/>
    <w:rsid w:val="0048693A"/>
    <w:rsid w:val="004A07F0"/>
    <w:rsid w:val="004A0819"/>
    <w:rsid w:val="004A4F99"/>
    <w:rsid w:val="004A7BCA"/>
    <w:rsid w:val="004B2223"/>
    <w:rsid w:val="004C4E26"/>
    <w:rsid w:val="004D12FC"/>
    <w:rsid w:val="004E5374"/>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E0D42"/>
    <w:rsid w:val="005E27D2"/>
    <w:rsid w:val="00600214"/>
    <w:rsid w:val="00604A85"/>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A7B85"/>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172C7"/>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4CB4"/>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368BB"/>
    <w:rsid w:val="00B37145"/>
    <w:rsid w:val="00B41D93"/>
    <w:rsid w:val="00B47AF5"/>
    <w:rsid w:val="00B55396"/>
    <w:rsid w:val="00B5786C"/>
    <w:rsid w:val="00B70787"/>
    <w:rsid w:val="00B76901"/>
    <w:rsid w:val="00B82FDC"/>
    <w:rsid w:val="00B83B7F"/>
    <w:rsid w:val="00B90EB9"/>
    <w:rsid w:val="00B922AA"/>
    <w:rsid w:val="00BA1AFF"/>
    <w:rsid w:val="00BB4740"/>
    <w:rsid w:val="00BC0EA4"/>
    <w:rsid w:val="00BC7EA8"/>
    <w:rsid w:val="00BD067F"/>
    <w:rsid w:val="00BE0208"/>
    <w:rsid w:val="00BE30EB"/>
    <w:rsid w:val="00BE3E17"/>
    <w:rsid w:val="00BF570B"/>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70F56"/>
    <w:rsid w:val="00D71B30"/>
    <w:rsid w:val="00D92161"/>
    <w:rsid w:val="00D959D3"/>
    <w:rsid w:val="00DB6729"/>
    <w:rsid w:val="00DB7ECE"/>
    <w:rsid w:val="00DC218E"/>
    <w:rsid w:val="00DD0F74"/>
    <w:rsid w:val="00DF0D0F"/>
    <w:rsid w:val="00E02BB7"/>
    <w:rsid w:val="00E04556"/>
    <w:rsid w:val="00E06028"/>
    <w:rsid w:val="00E06B3D"/>
    <w:rsid w:val="00E1000F"/>
    <w:rsid w:val="00E10915"/>
    <w:rsid w:val="00E24180"/>
    <w:rsid w:val="00E26274"/>
    <w:rsid w:val="00E549A1"/>
    <w:rsid w:val="00E6085E"/>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paragraph" w:styleId="Nagwek5">
    <w:name w:val="heading 5"/>
    <w:basedOn w:val="Normalny"/>
    <w:next w:val="Normalny"/>
    <w:link w:val="Nagwek5Znak"/>
    <w:uiPriority w:val="9"/>
    <w:semiHidden/>
    <w:unhideWhenUsed/>
    <w:qFormat/>
    <w:rsid w:val="004E537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aliases w:val="POZIOM 3 Znak"/>
    <w:basedOn w:val="Domylnaczcionkaakapitu"/>
    <w:link w:val="Nagwek5"/>
    <w:uiPriority w:val="9"/>
    <w:rsid w:val="004E5374"/>
    <w:rPr>
      <w:rFonts w:asciiTheme="majorHAnsi" w:eastAsiaTheme="majorEastAsia" w:hAnsiTheme="majorHAnsi" w:cstheme="majorBidi"/>
      <w:color w:val="2F5496"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2120</Words>
  <Characters>12725</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14816</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2025-12-28T11:23:00Z</dcterms:created>
  <dcterms:modified xsi:type="dcterms:W3CDTF">2025-12-28T11:23:00Z</dcterms:modified>
</cp:coreProperties>
</file>